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558B" w14:textId="38759237" w:rsidR="000266F0" w:rsidRPr="000266F0" w:rsidRDefault="000266F0" w:rsidP="000266F0">
      <w:pPr>
        <w:ind w:right="-300"/>
        <w:jc w:val="right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Mszana, </w:t>
      </w:r>
      <w:r w:rsidR="00EF5CFC">
        <w:rPr>
          <w:rFonts w:ascii="Tahoma" w:hAnsi="Tahoma" w:cs="Tahoma"/>
        </w:rPr>
        <w:t>09</w:t>
      </w:r>
      <w:r w:rsidRPr="000266F0">
        <w:rPr>
          <w:rFonts w:ascii="Tahoma" w:hAnsi="Tahoma" w:cs="Tahoma"/>
        </w:rPr>
        <w:t>.</w:t>
      </w:r>
      <w:r w:rsidR="00943A71">
        <w:rPr>
          <w:rFonts w:ascii="Tahoma" w:hAnsi="Tahoma" w:cs="Tahoma"/>
        </w:rPr>
        <w:t>0</w:t>
      </w:r>
      <w:r w:rsidR="00EF5CFC">
        <w:rPr>
          <w:rFonts w:ascii="Tahoma" w:hAnsi="Tahoma" w:cs="Tahoma"/>
        </w:rPr>
        <w:t>5</w:t>
      </w:r>
      <w:r w:rsidRPr="000266F0">
        <w:rPr>
          <w:rFonts w:ascii="Tahoma" w:hAnsi="Tahoma" w:cs="Tahoma"/>
        </w:rPr>
        <w:t>.202</w:t>
      </w:r>
      <w:r w:rsidR="00615C1F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>r.</w:t>
      </w:r>
    </w:p>
    <w:p w14:paraId="7C079600" w14:textId="77777777" w:rsidR="000266F0" w:rsidRPr="000266F0" w:rsidRDefault="000266F0" w:rsidP="000266F0">
      <w:pPr>
        <w:ind w:right="-300"/>
        <w:rPr>
          <w:rFonts w:ascii="Tahoma" w:hAnsi="Tahoma" w:cs="Tahoma"/>
        </w:rPr>
      </w:pPr>
      <w:r w:rsidRPr="000266F0">
        <w:rPr>
          <w:rFonts w:ascii="Tahoma" w:hAnsi="Tahoma" w:cs="Tahoma"/>
        </w:rPr>
        <w:t>Gmina Mszana</w:t>
      </w:r>
    </w:p>
    <w:p w14:paraId="4A127C67" w14:textId="267CD80E" w:rsidR="000266F0" w:rsidRPr="000266F0" w:rsidRDefault="000266F0" w:rsidP="000266F0">
      <w:pPr>
        <w:spacing w:after="360" w:line="720" w:lineRule="auto"/>
        <w:ind w:right="-301"/>
        <w:rPr>
          <w:rFonts w:ascii="Tahoma" w:hAnsi="Tahoma" w:cs="Tahoma"/>
        </w:rPr>
      </w:pPr>
      <w:r w:rsidRPr="000266F0">
        <w:rPr>
          <w:rFonts w:ascii="Tahoma" w:hAnsi="Tahoma" w:cs="Tahoma"/>
        </w:rPr>
        <w:t>Znak sprawy: PI.271.</w:t>
      </w:r>
      <w:r w:rsidR="00EF5CFC">
        <w:rPr>
          <w:rFonts w:ascii="Tahoma" w:hAnsi="Tahoma" w:cs="Tahoma"/>
        </w:rPr>
        <w:t>7</w:t>
      </w:r>
      <w:r w:rsidRPr="000266F0">
        <w:rPr>
          <w:rFonts w:ascii="Tahoma" w:hAnsi="Tahoma" w:cs="Tahoma"/>
        </w:rPr>
        <w:t>.202</w:t>
      </w:r>
      <w:r w:rsidR="00615C1F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 xml:space="preserve"> </w:t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</w:p>
    <w:p w14:paraId="423B65BE" w14:textId="77777777" w:rsidR="000266F0" w:rsidRPr="000266F0" w:rsidRDefault="000266F0" w:rsidP="000266F0">
      <w:pPr>
        <w:jc w:val="center"/>
        <w:rPr>
          <w:rFonts w:ascii="Tahoma" w:hAnsi="Tahoma" w:cs="Tahoma"/>
          <w:b/>
        </w:rPr>
      </w:pPr>
      <w:r w:rsidRPr="000266F0">
        <w:rPr>
          <w:rFonts w:ascii="Tahoma" w:hAnsi="Tahoma" w:cs="Tahoma"/>
          <w:b/>
        </w:rPr>
        <w:t>Informacja o kwocie, jaką Zamawiający</w:t>
      </w:r>
    </w:p>
    <w:p w14:paraId="7BBAFA32" w14:textId="77777777" w:rsidR="000266F0" w:rsidRPr="000266F0" w:rsidRDefault="000266F0" w:rsidP="000266F0">
      <w:pPr>
        <w:spacing w:line="480" w:lineRule="auto"/>
        <w:jc w:val="center"/>
        <w:rPr>
          <w:rFonts w:ascii="Tahoma" w:hAnsi="Tahoma" w:cs="Tahoma"/>
          <w:b/>
        </w:rPr>
      </w:pPr>
      <w:r w:rsidRPr="000266F0">
        <w:rPr>
          <w:rFonts w:ascii="Tahoma" w:hAnsi="Tahoma" w:cs="Tahoma"/>
          <w:b/>
        </w:rPr>
        <w:t xml:space="preserve">zamierza przeznaczyć na sfinansowanie zamówienia </w:t>
      </w:r>
    </w:p>
    <w:p w14:paraId="4F1D37A4" w14:textId="0393990D" w:rsidR="000266F0" w:rsidRPr="000266F0" w:rsidRDefault="000266F0" w:rsidP="00F401DF">
      <w:pPr>
        <w:tabs>
          <w:tab w:val="left" w:pos="900"/>
          <w:tab w:val="left" w:pos="1080"/>
        </w:tabs>
        <w:spacing w:after="600" w:line="276" w:lineRule="auto"/>
        <w:ind w:left="902" w:hanging="902"/>
        <w:jc w:val="both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Dotyczy: </w:t>
      </w:r>
      <w:r w:rsidRPr="000266F0">
        <w:rPr>
          <w:rFonts w:ascii="Tahoma" w:hAnsi="Tahoma" w:cs="Tahoma"/>
        </w:rPr>
        <w:tab/>
        <w:t>postępowania o udzielenie zamówienia publicznego w trybie podstawowym bez możliwości negocjacji na „</w:t>
      </w:r>
      <w:r w:rsidR="00EF5CFC">
        <w:rPr>
          <w:rFonts w:ascii="Tahoma" w:hAnsi="Tahoma" w:cs="Tahoma"/>
          <w:b/>
          <w:bCs/>
        </w:rPr>
        <w:t>Aktywizacja życia społecznego i poprawa stanu zdrowia mieszkańców poprzez rozbudowę infrastruktury sportowej sołectwa Gogołowa</w:t>
      </w:r>
      <w:r w:rsidRPr="000266F0">
        <w:rPr>
          <w:rFonts w:ascii="Tahoma" w:hAnsi="Tahoma" w:cs="Tahoma"/>
        </w:rPr>
        <w:t>”</w:t>
      </w:r>
    </w:p>
    <w:p w14:paraId="2EEC6293" w14:textId="1150D97D" w:rsidR="000266F0" w:rsidRPr="000266F0" w:rsidRDefault="000266F0" w:rsidP="000266F0">
      <w:pPr>
        <w:spacing w:line="276" w:lineRule="auto"/>
        <w:jc w:val="both"/>
        <w:rPr>
          <w:rFonts w:ascii="Tahoma" w:hAnsi="Tahoma" w:cs="Tahoma"/>
        </w:rPr>
      </w:pPr>
      <w:r w:rsidRPr="000266F0">
        <w:rPr>
          <w:rFonts w:ascii="Tahoma" w:hAnsi="Tahoma" w:cs="Tahoma"/>
        </w:rPr>
        <w:t>Zamawiający na podstawie art. 222 ust. 4 ustawy z dnia 11 września 2019r. Prawo zamówień publicznych (</w:t>
      </w:r>
      <w:proofErr w:type="spellStart"/>
      <w:r w:rsidRPr="000266F0">
        <w:rPr>
          <w:rFonts w:ascii="Tahoma" w:hAnsi="Tahoma" w:cs="Tahoma"/>
        </w:rPr>
        <w:t>t.j</w:t>
      </w:r>
      <w:proofErr w:type="spellEnd"/>
      <w:r w:rsidRPr="000266F0">
        <w:rPr>
          <w:rFonts w:ascii="Tahoma" w:hAnsi="Tahoma" w:cs="Tahoma"/>
        </w:rPr>
        <w:t>. Dz. U. 202</w:t>
      </w:r>
      <w:r w:rsidR="00615C1F">
        <w:rPr>
          <w:rFonts w:ascii="Tahoma" w:hAnsi="Tahoma" w:cs="Tahoma"/>
        </w:rPr>
        <w:t>2</w:t>
      </w:r>
      <w:r w:rsidRPr="000266F0">
        <w:rPr>
          <w:rFonts w:ascii="Tahoma" w:hAnsi="Tahoma" w:cs="Tahoma"/>
        </w:rPr>
        <w:t xml:space="preserve"> poz. 1</w:t>
      </w:r>
      <w:r w:rsidR="00615C1F">
        <w:rPr>
          <w:rFonts w:ascii="Tahoma" w:hAnsi="Tahoma" w:cs="Tahoma"/>
        </w:rPr>
        <w:t>710</w:t>
      </w:r>
      <w:r w:rsidRPr="000266F0">
        <w:rPr>
          <w:rFonts w:ascii="Tahoma" w:hAnsi="Tahoma" w:cs="Tahoma"/>
        </w:rPr>
        <w:t xml:space="preserve"> ze zm.) informuje, że na sfinansowanie przedmiotowego zamówienia zamierza przeznaczyć kwotę w wysokości: </w:t>
      </w:r>
      <w:r w:rsidR="00EF5CFC" w:rsidRPr="00EF5CFC">
        <w:rPr>
          <w:rFonts w:ascii="Tahoma" w:hAnsi="Tahoma" w:cs="Tahoma"/>
          <w:b/>
          <w:bCs/>
        </w:rPr>
        <w:t>2.</w:t>
      </w:r>
      <w:r w:rsidR="006A45B7">
        <w:rPr>
          <w:rFonts w:ascii="Tahoma" w:hAnsi="Tahoma" w:cs="Tahoma"/>
          <w:b/>
          <w:bCs/>
        </w:rPr>
        <w:t>5</w:t>
      </w:r>
      <w:r w:rsidR="00EF5CFC">
        <w:rPr>
          <w:rFonts w:ascii="Tahoma" w:hAnsi="Tahoma" w:cs="Tahoma"/>
          <w:b/>
          <w:bCs/>
        </w:rPr>
        <w:t>51</w:t>
      </w:r>
      <w:r w:rsidR="00943A71" w:rsidRPr="00943A71">
        <w:rPr>
          <w:rFonts w:ascii="Tahoma" w:hAnsi="Tahoma" w:cs="Tahoma"/>
          <w:b/>
          <w:bCs/>
        </w:rPr>
        <w:t>.</w:t>
      </w:r>
      <w:r w:rsidR="00EF5CFC">
        <w:rPr>
          <w:rFonts w:ascii="Tahoma" w:hAnsi="Tahoma" w:cs="Tahoma"/>
          <w:b/>
          <w:bCs/>
        </w:rPr>
        <w:t>020</w:t>
      </w:r>
      <w:r w:rsidR="00943A71" w:rsidRPr="00943A71">
        <w:rPr>
          <w:rFonts w:ascii="Tahoma" w:hAnsi="Tahoma" w:cs="Tahoma"/>
          <w:b/>
          <w:bCs/>
        </w:rPr>
        <w:t>,</w:t>
      </w:r>
      <w:r w:rsidR="00EF5CFC">
        <w:rPr>
          <w:rFonts w:ascii="Tahoma" w:hAnsi="Tahoma" w:cs="Tahoma"/>
          <w:b/>
          <w:bCs/>
        </w:rPr>
        <w:t>41</w:t>
      </w:r>
      <w:r w:rsidRPr="000266F0">
        <w:rPr>
          <w:rFonts w:ascii="Tahoma" w:hAnsi="Tahoma" w:cs="Tahoma"/>
          <w:b/>
        </w:rPr>
        <w:t xml:space="preserve"> zł </w:t>
      </w:r>
      <w:r w:rsidR="00943A71" w:rsidRPr="00943A71">
        <w:rPr>
          <w:rFonts w:ascii="Tahoma" w:hAnsi="Tahoma" w:cs="Tahoma"/>
          <w:bCs/>
        </w:rPr>
        <w:t xml:space="preserve">(w tym środki z promesy </w:t>
      </w:r>
      <w:r w:rsidR="00EF5CFC">
        <w:rPr>
          <w:rFonts w:ascii="Tahoma" w:hAnsi="Tahoma" w:cs="Tahoma"/>
          <w:bCs/>
        </w:rPr>
        <w:t>2.</w:t>
      </w:r>
      <w:r w:rsidR="006A45B7">
        <w:rPr>
          <w:rFonts w:ascii="Tahoma" w:hAnsi="Tahoma" w:cs="Tahoma"/>
          <w:bCs/>
        </w:rPr>
        <w:t>500.000</w:t>
      </w:r>
      <w:r w:rsidR="00943A71" w:rsidRPr="00943A71">
        <w:rPr>
          <w:rFonts w:ascii="Tahoma" w:hAnsi="Tahoma" w:cs="Tahoma"/>
          <w:bCs/>
        </w:rPr>
        <w:t>,00 zł).</w:t>
      </w:r>
    </w:p>
    <w:p w14:paraId="3D8E6CA1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1BEA446B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48F03A88" w14:textId="420642F0" w:rsidR="00F713A4" w:rsidRPr="004D7AE2" w:rsidRDefault="000266F0" w:rsidP="00F713A4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  <w:t xml:space="preserve">       </w:t>
      </w:r>
      <w:r w:rsidR="00F713A4">
        <w:rPr>
          <w:rFonts w:ascii="Tahoma" w:hAnsi="Tahoma" w:cs="Tahoma"/>
          <w:b/>
          <w:bCs/>
          <w:i/>
        </w:rPr>
        <w:t>Z up.</w:t>
      </w:r>
      <w:r w:rsidRPr="000266F0">
        <w:rPr>
          <w:rFonts w:ascii="Tahoma" w:hAnsi="Tahoma" w:cs="Tahoma"/>
          <w:b/>
          <w:bCs/>
          <w:i/>
        </w:rPr>
        <w:t xml:space="preserve"> </w:t>
      </w:r>
      <w:r w:rsidR="00F713A4" w:rsidRPr="004D7AE2">
        <w:rPr>
          <w:rFonts w:ascii="Tahoma" w:hAnsi="Tahoma" w:cs="Tahoma"/>
          <w:b/>
          <w:bCs/>
          <w:i/>
        </w:rPr>
        <w:t>Wójt</w:t>
      </w:r>
      <w:r w:rsidR="00F713A4">
        <w:rPr>
          <w:rFonts w:ascii="Tahoma" w:hAnsi="Tahoma" w:cs="Tahoma"/>
          <w:b/>
          <w:bCs/>
          <w:i/>
        </w:rPr>
        <w:t>a</w:t>
      </w:r>
      <w:r w:rsidR="00F713A4" w:rsidRPr="004D7AE2">
        <w:rPr>
          <w:rFonts w:ascii="Tahoma" w:hAnsi="Tahoma" w:cs="Tahoma"/>
          <w:b/>
          <w:bCs/>
          <w:i/>
        </w:rPr>
        <w:t xml:space="preserve"> </w:t>
      </w:r>
    </w:p>
    <w:p w14:paraId="43025C75" w14:textId="4450EE69" w:rsidR="00F713A4" w:rsidRPr="004D7AE2" w:rsidRDefault="00F713A4" w:rsidP="00F713A4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</w:rPr>
      </w:pPr>
      <w:r w:rsidRPr="004D7AE2">
        <w:rPr>
          <w:rFonts w:ascii="Tahoma" w:hAnsi="Tahoma" w:cs="Tahoma"/>
          <w:b/>
          <w:bCs/>
          <w:i/>
        </w:rPr>
        <w:tab/>
        <w:t xml:space="preserve">/-/ </w:t>
      </w:r>
      <w:r>
        <w:rPr>
          <w:rFonts w:ascii="Tahoma" w:hAnsi="Tahoma" w:cs="Tahoma"/>
          <w:b/>
          <w:bCs/>
          <w:i/>
        </w:rPr>
        <w:t xml:space="preserve">inż. Aleksandra </w:t>
      </w:r>
      <w:proofErr w:type="spellStart"/>
      <w:r>
        <w:rPr>
          <w:rFonts w:ascii="Tahoma" w:hAnsi="Tahoma" w:cs="Tahoma"/>
          <w:b/>
          <w:bCs/>
          <w:i/>
        </w:rPr>
        <w:t>Tkocz</w:t>
      </w:r>
      <w:proofErr w:type="spellEnd"/>
    </w:p>
    <w:p w14:paraId="29D5201A" w14:textId="4CA1C14E" w:rsidR="000266F0" w:rsidRDefault="000266F0" w:rsidP="005168D8">
      <w:pPr>
        <w:tabs>
          <w:tab w:val="num" w:pos="540"/>
        </w:tabs>
        <w:ind w:left="5103" w:hanging="283"/>
        <w:rPr>
          <w:rFonts w:eastAsia="Lucida Sans Unicode" w:cs="Tahoma"/>
          <w:b/>
          <w:bCs/>
          <w:kern w:val="3"/>
          <w:lang w:eastAsia="zh-CN"/>
        </w:rPr>
      </w:pPr>
    </w:p>
    <w:sectPr w:rsidR="000266F0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CA89C" w14:textId="77777777" w:rsidR="00EA4C76" w:rsidRDefault="00EA4C76" w:rsidP="00DA5839">
      <w:r>
        <w:separator/>
      </w:r>
    </w:p>
  </w:endnote>
  <w:endnote w:type="continuationSeparator" w:id="0">
    <w:p w14:paraId="23F543E1" w14:textId="77777777" w:rsidR="00EA4C76" w:rsidRDefault="00EA4C7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63286" w14:textId="77777777" w:rsidR="00EA4C76" w:rsidRDefault="00EA4C76" w:rsidP="00DA5839">
      <w:r>
        <w:separator/>
      </w:r>
    </w:p>
  </w:footnote>
  <w:footnote w:type="continuationSeparator" w:id="0">
    <w:p w14:paraId="120258C9" w14:textId="77777777" w:rsidR="00EA4C76" w:rsidRDefault="00EA4C7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74328A0D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EF5CFC">
      <w:rPr>
        <w:rFonts w:ascii="Tahoma" w:hAnsi="Tahoma" w:cs="Tahoma"/>
      </w:rPr>
      <w:t>7</w:t>
    </w:r>
    <w:r w:rsidRPr="00DF5681">
      <w:rPr>
        <w:rFonts w:ascii="Tahoma" w:hAnsi="Tahoma" w:cs="Tahoma"/>
      </w:rPr>
      <w:t>.202</w:t>
    </w:r>
    <w:r w:rsidR="00615C1F">
      <w:rPr>
        <w:rFonts w:ascii="Tahoma" w:hAnsi="Tahoma" w:cs="Tahoma"/>
      </w:rPr>
      <w:t>3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91A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078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8D8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45B7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2FE2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4C76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5CFC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664"/>
    <w:rsid w:val="00F31AFA"/>
    <w:rsid w:val="00F34DD5"/>
    <w:rsid w:val="00F35466"/>
    <w:rsid w:val="00F3672E"/>
    <w:rsid w:val="00F37FC9"/>
    <w:rsid w:val="00F401DF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13A4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2D62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63099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B63E7"/>
    <w:rsid w:val="008F1877"/>
    <w:rsid w:val="008F7062"/>
    <w:rsid w:val="00901B91"/>
    <w:rsid w:val="00973BF8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D446D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8151A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2023-05-09T08:05:00Z</dcterms:modified>
</cp:coreProperties>
</file>